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105030E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823827">
        <w:rPr>
          <w:rFonts w:ascii="Garamond" w:hAnsi="Garamond"/>
          <w:sz w:val="24"/>
          <w:szCs w:val="24"/>
        </w:rPr>
        <w:t>7</w:t>
      </w:r>
      <w:r w:rsidR="002B6BD8">
        <w:rPr>
          <w:rFonts w:ascii="Garamond" w:hAnsi="Garamond"/>
          <w:sz w:val="24"/>
          <w:szCs w:val="24"/>
        </w:rPr>
        <w:t>6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551A1A7B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B6BD8" w:rsidRPr="00F3567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https://zakazky.zcu.cz/contract_display_5747.html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99EDD43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46A51">
        <w:rPr>
          <w:rFonts w:ascii="Garamond" w:hAnsi="Garamond" w:cs="Arial"/>
          <w:b/>
          <w:sz w:val="22"/>
          <w:szCs w:val="22"/>
        </w:rPr>
        <w:t>0</w:t>
      </w:r>
      <w:r w:rsidR="00823827">
        <w:rPr>
          <w:rFonts w:ascii="Garamond" w:hAnsi="Garamond" w:cs="Arial"/>
          <w:b/>
          <w:sz w:val="22"/>
          <w:szCs w:val="22"/>
        </w:rPr>
        <w:t>7</w:t>
      </w:r>
      <w:r w:rsidR="00846A51">
        <w:rPr>
          <w:rFonts w:ascii="Garamond" w:hAnsi="Garamond" w:cs="Arial"/>
          <w:b/>
          <w:sz w:val="22"/>
          <w:szCs w:val="22"/>
        </w:rPr>
        <w:t>.12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2B6BD8">
        <w:rPr>
          <w:rFonts w:ascii="Garamond" w:hAnsi="Garamond" w:cs="Arial"/>
          <w:b/>
          <w:sz w:val="22"/>
          <w:szCs w:val="22"/>
        </w:rPr>
        <w:t>10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2B6BD8">
        <w:rPr>
          <w:rFonts w:ascii="Garamond" w:hAnsi="Garamond" w:cs="Arial"/>
          <w:b/>
          <w:sz w:val="22"/>
          <w:szCs w:val="22"/>
        </w:rPr>
        <w:t>0</w:t>
      </w:r>
      <w:r w:rsidR="00723A03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E12A7" w14:textId="77777777" w:rsidR="00DA642E" w:rsidRDefault="00DA642E" w:rsidP="00795AAC">
      <w:r>
        <w:separator/>
      </w:r>
    </w:p>
  </w:endnote>
  <w:endnote w:type="continuationSeparator" w:id="0">
    <w:p w14:paraId="75241CCB" w14:textId="77777777" w:rsidR="00DA642E" w:rsidRDefault="00DA642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CEC12" w14:textId="77777777" w:rsidR="00DA642E" w:rsidRDefault="00DA642E" w:rsidP="00795AAC">
      <w:r>
        <w:separator/>
      </w:r>
    </w:p>
  </w:footnote>
  <w:footnote w:type="continuationSeparator" w:id="0">
    <w:p w14:paraId="4B32BCD9" w14:textId="77777777" w:rsidR="00DA642E" w:rsidRDefault="00DA642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1CE9"/>
    <w:rsid w:val="001B202E"/>
    <w:rsid w:val="001B4B7A"/>
    <w:rsid w:val="001B557B"/>
    <w:rsid w:val="001C4ABC"/>
    <w:rsid w:val="001D2457"/>
    <w:rsid w:val="001E0251"/>
    <w:rsid w:val="001E08C5"/>
    <w:rsid w:val="001E4E72"/>
    <w:rsid w:val="001E508D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B6BD8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5550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3EF9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9CC"/>
    <w:rsid w:val="00575D52"/>
    <w:rsid w:val="00582A08"/>
    <w:rsid w:val="00582BCE"/>
    <w:rsid w:val="00584C3F"/>
    <w:rsid w:val="00586BCE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2182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4427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5214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23A03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3827"/>
    <w:rsid w:val="008252D0"/>
    <w:rsid w:val="0082680D"/>
    <w:rsid w:val="00841F0D"/>
    <w:rsid w:val="00843A19"/>
    <w:rsid w:val="00846A51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54C9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2F8D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4010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E5C0C"/>
    <w:rsid w:val="00BF071C"/>
    <w:rsid w:val="00BF1010"/>
    <w:rsid w:val="00C03A55"/>
    <w:rsid w:val="00C21F2A"/>
    <w:rsid w:val="00C232BE"/>
    <w:rsid w:val="00C27316"/>
    <w:rsid w:val="00C27A94"/>
    <w:rsid w:val="00C310DC"/>
    <w:rsid w:val="00C3129F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09BF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17D6E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A642E"/>
    <w:rsid w:val="00DB0A8D"/>
    <w:rsid w:val="00DB1DE5"/>
    <w:rsid w:val="00DB1E0D"/>
    <w:rsid w:val="00DB45AA"/>
    <w:rsid w:val="00DC15A5"/>
    <w:rsid w:val="00DC5ED1"/>
    <w:rsid w:val="00DC688F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1B6F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0F2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747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SyUEbfmaaGpaHKWlOtxpa6AAznkFuiR8ckcgFe7NAgg=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APHYGBnudMAjcB/hF/hVnVEGf22MLNsfY7DR5Y4+gmw=</DigestValue>
    </Reference>
  </SignedInfo>
  <SignatureValue>aed0biHN3pRID32WIgu5HeTkrHZVHWbCrZD/CNbfjGEt/jmLAUgY38jYCJ0U/BcYuNtIPIqQwnOr
g9QgpIh3VRDjbHNsrJC7w5mFsP3UkKYlhejy0XaETGyuqx2+xHjrT2CiX4V1nIyZQAsoVELPJJo3
nFMl3vEDAsvnj7p8fzfz/5G4H8aFi/MUrBlKI+Xk8iGYPUq2EQGOlNvHfMV/u12hPiXjjaTtWTVE
N4N9GDech3jwGhQHX5dZQRr14TVRqwhyOINN+0re5p8ulAI1towe4Qhd/KuMKyUoDDXlZWDBB7Vb
Czt8/BIsodFsuhEbFE/oDG+2xPd3Kqd2/bau1w==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dCtvhzI8s/nrVZDeYI48IYR8Qvj6Spo37i5KWK0ePJ4=</DigestValue>
      </Reference>
      <Reference URI="/word/document.xml?ContentType=application/vnd.openxmlformats-officedocument.wordprocessingml.document.main+xml">
        <DigestMethod Algorithm="http://www.w3.org/2001/04/xmlenc#sha256"/>
        <DigestValue>DVJjGaFEH3tId2QRwsMMyvNztt3hcxHeRUvoVIuSAfQ=</DigestValue>
      </Reference>
      <Reference URI="/word/endnotes.xml?ContentType=application/vnd.openxmlformats-officedocument.wordprocessingml.endnotes+xml">
        <DigestMethod Algorithm="http://www.w3.org/2001/04/xmlenc#sha256"/>
        <DigestValue>u4kp9CKBMGI3BQzfPigLmbsSNvP+KcoVhwhFgSYMZJk=</DigestValue>
      </Reference>
      <Reference URI="/word/fontTable.xml?ContentType=application/vnd.openxmlformats-officedocument.wordprocessingml.fontTable+xml">
        <DigestMethod Algorithm="http://www.w3.org/2001/04/xmlenc#sha256"/>
        <DigestValue>kTYtXzWCcxZusQb5K0hx+NT0eAOfxiz4i1K2QHD6fR0=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evt5JrgQ6nEYTGRqh5mzjo2+mB+9Uq19rfQT+oBvODE=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PQ7cgNxi8eHx4eecI+MEy4gCIQgZ7HvR9LFOzxBiHFw=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2022-11-25T12:37:59Z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2022-11-25T12:37:59Z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9F3F16-ADA5-4158-B02A-DB1BA33DC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26</cp:revision>
  <cp:lastPrinted>2018-08-08T13:48:00Z</cp:lastPrinted>
  <dcterms:created xsi:type="dcterms:W3CDTF">2022-05-19T08:18:00Z</dcterms:created>
  <dcterms:modified xsi:type="dcterms:W3CDTF">2022-11-25T12:37:00Z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